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C5C" w:rsidRPr="00CD306D" w:rsidRDefault="00564503">
      <w:pPr>
        <w:rPr>
          <w:rFonts w:ascii="Arial" w:hAnsi="Arial" w:cs="Arial"/>
        </w:rPr>
      </w:pPr>
      <w:r w:rsidRPr="00CD306D">
        <w:rPr>
          <w:rFonts w:ascii="Arial" w:hAnsi="Arial" w:cs="Arial"/>
        </w:rPr>
        <w:t>7</w:t>
      </w:r>
      <w:r w:rsidRPr="00CD306D">
        <w:rPr>
          <w:rFonts w:ascii="Arial" w:hAnsi="Arial" w:cs="Arial"/>
          <w:vertAlign w:val="superscript"/>
        </w:rPr>
        <w:t>th</w:t>
      </w:r>
      <w:r w:rsidRPr="00CD306D">
        <w:rPr>
          <w:rFonts w:ascii="Arial" w:hAnsi="Arial" w:cs="Arial"/>
        </w:rPr>
        <w:t xml:space="preserve"> Grade Science</w:t>
      </w:r>
    </w:p>
    <w:p w:rsidR="00564503" w:rsidRPr="00CD306D" w:rsidRDefault="00E371BD">
      <w:pPr>
        <w:rPr>
          <w:rFonts w:ascii="Arial" w:hAnsi="Arial" w:cs="Arial"/>
        </w:rPr>
      </w:pPr>
      <w:r>
        <w:rPr>
          <w:rFonts w:ascii="Arial" w:hAnsi="Arial" w:cs="Arial"/>
        </w:rPr>
        <w:t>Monday</w:t>
      </w:r>
      <w:r w:rsidR="00082D1E">
        <w:rPr>
          <w:rFonts w:ascii="Arial" w:hAnsi="Arial" w:cs="Arial"/>
        </w:rPr>
        <w:t xml:space="preserve">, Oct. </w:t>
      </w:r>
      <w:proofErr w:type="gramStart"/>
      <w:r w:rsidR="00017812">
        <w:rPr>
          <w:rFonts w:ascii="Arial" w:hAnsi="Arial" w:cs="Arial"/>
        </w:rPr>
        <w:t>1</w:t>
      </w:r>
      <w:r>
        <w:rPr>
          <w:rFonts w:ascii="Arial" w:hAnsi="Arial" w:cs="Arial"/>
        </w:rPr>
        <w:t>7</w:t>
      </w:r>
      <w:r w:rsidR="00EE089E" w:rsidRPr="00EE089E">
        <w:rPr>
          <w:rFonts w:ascii="Arial" w:hAnsi="Arial" w:cs="Arial"/>
          <w:vertAlign w:val="superscript"/>
        </w:rPr>
        <w:t>th</w:t>
      </w:r>
      <w:r w:rsidR="00EE089E">
        <w:rPr>
          <w:rFonts w:ascii="Arial" w:hAnsi="Arial" w:cs="Arial"/>
        </w:rPr>
        <w:t xml:space="preserve"> </w:t>
      </w:r>
      <w:r w:rsidR="00607C0C">
        <w:rPr>
          <w:rFonts w:ascii="Arial" w:hAnsi="Arial" w:cs="Arial"/>
        </w:rPr>
        <w:t xml:space="preserve"> </w:t>
      </w:r>
      <w:r w:rsidR="00564503" w:rsidRPr="00CD306D">
        <w:rPr>
          <w:rFonts w:ascii="Arial" w:hAnsi="Arial" w:cs="Arial"/>
        </w:rPr>
        <w:t>2011</w:t>
      </w:r>
      <w:proofErr w:type="gramEnd"/>
    </w:p>
    <w:p w:rsidR="00564503" w:rsidRPr="00CD306D" w:rsidRDefault="00564503">
      <w:pPr>
        <w:rPr>
          <w:rFonts w:ascii="Arial" w:hAnsi="Arial" w:cs="Arial"/>
        </w:rPr>
      </w:pPr>
    </w:p>
    <w:p w:rsidR="00564503" w:rsidRDefault="00564503">
      <w:pPr>
        <w:rPr>
          <w:rFonts w:ascii="Arial" w:hAnsi="Arial" w:cs="Arial"/>
        </w:rPr>
      </w:pPr>
      <w:r w:rsidRPr="00CD306D">
        <w:rPr>
          <w:rFonts w:ascii="Arial" w:hAnsi="Arial" w:cs="Arial"/>
          <w:u w:val="single"/>
        </w:rPr>
        <w:t>Unit</w:t>
      </w:r>
      <w:r w:rsidR="00082D1E">
        <w:rPr>
          <w:rFonts w:ascii="Arial" w:hAnsi="Arial" w:cs="Arial"/>
        </w:rPr>
        <w:t xml:space="preserve">:  Genetics </w:t>
      </w:r>
    </w:p>
    <w:p w:rsidR="00BC646F" w:rsidRPr="00CD306D" w:rsidRDefault="00BC646F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p w:rsidR="00653C69" w:rsidRDefault="00607C0C" w:rsidP="00931D9D">
      <w:pPr>
        <w:rPr>
          <w:rFonts w:ascii="Arial" w:hAnsi="Arial" w:cs="Arial"/>
          <w:bCs/>
        </w:rPr>
      </w:pPr>
      <w:r>
        <w:rPr>
          <w:rFonts w:ascii="Arial" w:hAnsi="Arial" w:cs="Arial"/>
          <w:bCs/>
          <w:u w:val="single"/>
        </w:rPr>
        <w:t xml:space="preserve">Objective / </w:t>
      </w:r>
      <w:r w:rsidR="00564503" w:rsidRPr="00CD306D">
        <w:rPr>
          <w:rFonts w:ascii="Arial" w:hAnsi="Arial" w:cs="Arial"/>
          <w:bCs/>
          <w:u w:val="single"/>
        </w:rPr>
        <w:t>TEK</w:t>
      </w:r>
      <w:r w:rsidR="00564503" w:rsidRPr="00CD306D">
        <w:rPr>
          <w:rFonts w:ascii="Arial" w:hAnsi="Arial" w:cs="Arial"/>
          <w:bCs/>
        </w:rPr>
        <w:t>:</w:t>
      </w:r>
      <w:r w:rsidR="00653C69">
        <w:rPr>
          <w:rFonts w:ascii="Arial" w:hAnsi="Arial" w:cs="Arial"/>
          <w:bCs/>
        </w:rPr>
        <w:t xml:space="preserve"> </w:t>
      </w:r>
      <w:r w:rsidR="00931D9D">
        <w:rPr>
          <w:rFonts w:ascii="Arial" w:hAnsi="Arial" w:cs="Arial"/>
          <w:bCs/>
        </w:rPr>
        <w:t xml:space="preserve"> </w:t>
      </w:r>
    </w:p>
    <w:p w:rsidR="009C0B67" w:rsidRDefault="009C0B67" w:rsidP="00931D9D">
      <w:pPr>
        <w:rPr>
          <w:rFonts w:ascii="Arial" w:hAnsi="Arial" w:cs="Arial"/>
          <w:bCs/>
        </w:rPr>
      </w:pPr>
    </w:p>
    <w:p w:rsidR="009C0B67" w:rsidRDefault="00E371BD" w:rsidP="00931D9D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All TEKS</w:t>
      </w:r>
    </w:p>
    <w:p w:rsidR="009C0B67" w:rsidRDefault="009C0B67" w:rsidP="00931D9D">
      <w:pPr>
        <w:rPr>
          <w:rFonts w:ascii="Arial" w:hAnsi="Arial" w:cs="Arial"/>
          <w:bCs/>
        </w:rPr>
      </w:pPr>
    </w:p>
    <w:p w:rsidR="00082D1E" w:rsidRPr="00CD306D" w:rsidRDefault="00082D1E" w:rsidP="00564503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A11058" w:rsidRDefault="00564503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 w:rsidRPr="00CD306D">
        <w:rPr>
          <w:rFonts w:ascii="Arial" w:hAnsi="Arial" w:cs="Arial"/>
          <w:color w:val="3F3F3F"/>
          <w:u w:val="single"/>
        </w:rPr>
        <w:t>Lesson</w:t>
      </w:r>
      <w:r w:rsidRPr="00CD306D">
        <w:rPr>
          <w:rFonts w:ascii="Arial" w:hAnsi="Arial" w:cs="Arial"/>
          <w:color w:val="3F3F3F"/>
        </w:rPr>
        <w:t xml:space="preserve">: Students </w:t>
      </w:r>
      <w:proofErr w:type="gramStart"/>
      <w:r w:rsidRPr="00CD306D">
        <w:rPr>
          <w:rFonts w:ascii="Arial" w:hAnsi="Arial" w:cs="Arial"/>
          <w:color w:val="3F3F3F"/>
        </w:rPr>
        <w:t>will…..</w:t>
      </w:r>
      <w:proofErr w:type="gramEnd"/>
    </w:p>
    <w:p w:rsidR="007C0789" w:rsidRDefault="007C0789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E371BD" w:rsidRDefault="00E371BD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 xml:space="preserve">Students will log onto </w:t>
      </w:r>
      <w:hyperlink r:id="rId6" w:history="1">
        <w:r w:rsidRPr="0093190F">
          <w:rPr>
            <w:rStyle w:val="Hyperlink"/>
            <w:rFonts w:ascii="Arial" w:hAnsi="Arial" w:cs="Arial"/>
          </w:rPr>
          <w:t>http://hesterscience.wikispaces.com/</w:t>
        </w:r>
      </w:hyperlink>
      <w:r>
        <w:rPr>
          <w:rFonts w:ascii="Arial" w:hAnsi="Arial" w:cs="Arial"/>
          <w:color w:val="3F3F3F"/>
        </w:rPr>
        <w:t xml:space="preserve"> on their </w:t>
      </w:r>
      <w:proofErr w:type="spellStart"/>
      <w:r>
        <w:rPr>
          <w:rFonts w:ascii="Arial" w:hAnsi="Arial" w:cs="Arial"/>
          <w:color w:val="3F3F3F"/>
        </w:rPr>
        <w:t>IPads</w:t>
      </w:r>
      <w:proofErr w:type="spellEnd"/>
      <w:r>
        <w:rPr>
          <w:rFonts w:ascii="Arial" w:hAnsi="Arial" w:cs="Arial"/>
          <w:color w:val="3F3F3F"/>
        </w:rPr>
        <w:t>.</w:t>
      </w:r>
    </w:p>
    <w:p w:rsidR="00E371BD" w:rsidRDefault="00E371BD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E371BD" w:rsidRDefault="00E371BD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They will then go to “Genetics 10-17-11” in the navigation column on the left.</w:t>
      </w:r>
    </w:p>
    <w:p w:rsidR="00E371BD" w:rsidRDefault="00E371BD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E371BD" w:rsidRDefault="00E371BD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They will click on the file located on the page</w:t>
      </w:r>
    </w:p>
    <w:p w:rsidR="00E371BD" w:rsidRDefault="00E371BD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E371BD" w:rsidRDefault="00E371BD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 xml:space="preserve">This will open up a file that contains 50 questions </w:t>
      </w:r>
    </w:p>
    <w:p w:rsidR="00E371BD" w:rsidRDefault="00E371BD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E371BD" w:rsidRDefault="00E371BD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These questions serve as a unit review as well as a gauge to determine how well they know the material.</w:t>
      </w:r>
    </w:p>
    <w:p w:rsidR="00E371BD" w:rsidRDefault="00E371BD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E371BD" w:rsidRDefault="00E371BD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 xml:space="preserve">Students will use their </w:t>
      </w:r>
      <w:proofErr w:type="spellStart"/>
      <w:r>
        <w:rPr>
          <w:rFonts w:ascii="Arial" w:hAnsi="Arial" w:cs="Arial"/>
          <w:color w:val="3F3F3F"/>
        </w:rPr>
        <w:t>IPads</w:t>
      </w:r>
      <w:proofErr w:type="spellEnd"/>
      <w:r>
        <w:rPr>
          <w:rFonts w:ascii="Arial" w:hAnsi="Arial" w:cs="Arial"/>
          <w:color w:val="3F3F3F"/>
        </w:rPr>
        <w:t xml:space="preserve"> to answer the questions.  (This will serve as an open book quiz)</w:t>
      </w:r>
    </w:p>
    <w:p w:rsidR="00647B56" w:rsidRDefault="00647B56" w:rsidP="007C0789">
      <w:pPr>
        <w:rPr>
          <w:rFonts w:ascii="Arial" w:hAnsi="Arial" w:cs="Arial"/>
          <w:color w:val="3F3F3F"/>
        </w:rPr>
      </w:pPr>
    </w:p>
    <w:p w:rsidR="00082D1E" w:rsidRDefault="00082D1E">
      <w:pPr>
        <w:rPr>
          <w:rFonts w:ascii="Arial" w:hAnsi="Arial" w:cs="Arial"/>
          <w:color w:val="3F3F3F"/>
        </w:rPr>
      </w:pPr>
      <w:r w:rsidRPr="00082D1E">
        <w:rPr>
          <w:rFonts w:ascii="Arial" w:hAnsi="Arial" w:cs="Arial"/>
          <w:color w:val="3F3F3F"/>
          <w:u w:val="single"/>
        </w:rPr>
        <w:t>Closure</w:t>
      </w:r>
      <w:r>
        <w:rPr>
          <w:rFonts w:ascii="Arial" w:hAnsi="Arial" w:cs="Arial"/>
          <w:color w:val="3F3F3F"/>
        </w:rPr>
        <w:t>:</w:t>
      </w:r>
    </w:p>
    <w:p w:rsidR="00EC5521" w:rsidRDefault="00EC5521">
      <w:pPr>
        <w:rPr>
          <w:rFonts w:ascii="Arial" w:hAnsi="Arial" w:cs="Arial"/>
          <w:color w:val="3F3F3F"/>
        </w:rPr>
      </w:pPr>
    </w:p>
    <w:p w:rsidR="00D72568" w:rsidRPr="00CD306D" w:rsidRDefault="00E371BD">
      <w:pPr>
        <w:rPr>
          <w:rFonts w:ascii="Arial" w:hAnsi="Arial" w:cs="Arial"/>
        </w:rPr>
      </w:pPr>
      <w:r>
        <w:rPr>
          <w:rFonts w:ascii="Arial" w:hAnsi="Arial" w:cs="Arial"/>
          <w:color w:val="3F3F3F"/>
        </w:rPr>
        <w:t>I will explain to the students that I will allow them to finish the exam in class the next day.</w:t>
      </w:r>
      <w:bookmarkStart w:id="0" w:name="_GoBack"/>
      <w:bookmarkEnd w:id="0"/>
    </w:p>
    <w:p w:rsidR="00564503" w:rsidRPr="00CD306D" w:rsidRDefault="00564503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sectPr w:rsidR="00564503" w:rsidRPr="00CD306D" w:rsidSect="00362C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503"/>
    <w:rsid w:val="00017812"/>
    <w:rsid w:val="00082D1E"/>
    <w:rsid w:val="000D0082"/>
    <w:rsid w:val="000E59A5"/>
    <w:rsid w:val="00170CC3"/>
    <w:rsid w:val="001C3F69"/>
    <w:rsid w:val="002062F9"/>
    <w:rsid w:val="002C28B1"/>
    <w:rsid w:val="002E3B40"/>
    <w:rsid w:val="00304776"/>
    <w:rsid w:val="00321C8E"/>
    <w:rsid w:val="00362C5C"/>
    <w:rsid w:val="003B0ABC"/>
    <w:rsid w:val="004C6E66"/>
    <w:rsid w:val="00517AFE"/>
    <w:rsid w:val="005376B9"/>
    <w:rsid w:val="00564503"/>
    <w:rsid w:val="00592265"/>
    <w:rsid w:val="00607C0C"/>
    <w:rsid w:val="00647B56"/>
    <w:rsid w:val="00653C69"/>
    <w:rsid w:val="00792EC4"/>
    <w:rsid w:val="007C0789"/>
    <w:rsid w:val="007C354E"/>
    <w:rsid w:val="007C4672"/>
    <w:rsid w:val="0084218E"/>
    <w:rsid w:val="0088042C"/>
    <w:rsid w:val="008B3745"/>
    <w:rsid w:val="00931D9D"/>
    <w:rsid w:val="009660D0"/>
    <w:rsid w:val="009C0B67"/>
    <w:rsid w:val="009D1489"/>
    <w:rsid w:val="00A04FD3"/>
    <w:rsid w:val="00A11058"/>
    <w:rsid w:val="00A4370A"/>
    <w:rsid w:val="00B42CD4"/>
    <w:rsid w:val="00B51F04"/>
    <w:rsid w:val="00BC646F"/>
    <w:rsid w:val="00BD1C45"/>
    <w:rsid w:val="00C25D68"/>
    <w:rsid w:val="00C44DB7"/>
    <w:rsid w:val="00C5297D"/>
    <w:rsid w:val="00CB02E7"/>
    <w:rsid w:val="00CD306D"/>
    <w:rsid w:val="00CF4D48"/>
    <w:rsid w:val="00D72568"/>
    <w:rsid w:val="00D8761C"/>
    <w:rsid w:val="00E371BD"/>
    <w:rsid w:val="00E8295B"/>
    <w:rsid w:val="00EC5521"/>
    <w:rsid w:val="00ED67F9"/>
    <w:rsid w:val="00EE089E"/>
    <w:rsid w:val="00FC6CB4"/>
    <w:rsid w:val="00FE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71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71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hesterscience.wikispaces.com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110</Words>
  <Characters>631</Characters>
  <Application>Microsoft Macintosh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sbms</dc:creator>
  <cp:keywords/>
  <dc:description/>
  <cp:lastModifiedBy>sbms</cp:lastModifiedBy>
  <cp:revision>2</cp:revision>
  <dcterms:created xsi:type="dcterms:W3CDTF">2011-10-16T20:10:00Z</dcterms:created>
  <dcterms:modified xsi:type="dcterms:W3CDTF">2011-10-16T20:10:00Z</dcterms:modified>
</cp:coreProperties>
</file>